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5A03C1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071C9">
        <w:rPr>
          <w:rFonts w:ascii="Garamond" w:hAnsi="Garamond"/>
          <w:sz w:val="24"/>
          <w:szCs w:val="24"/>
        </w:rPr>
        <w:t>01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1D04FF84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071C9" w:rsidRPr="00967E4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https://zakazky.zcu.cz/contract_display_5793.html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34E39A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071C9">
        <w:rPr>
          <w:rFonts w:ascii="Garamond" w:hAnsi="Garamond" w:cs="Arial"/>
          <w:b/>
          <w:sz w:val="22"/>
          <w:szCs w:val="22"/>
        </w:rPr>
        <w:t>20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A87F81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772A7347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A071C9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A071C9">
        <w:rPr>
          <w:rFonts w:ascii="Garamond" w:hAnsi="Garamond" w:cs="Arial"/>
          <w:sz w:val="22"/>
          <w:szCs w:val="22"/>
        </w:rPr>
        <w:t>kves</w:t>
      </w:r>
      <w:r w:rsidR="00AA7E60" w:rsidRPr="00F54D1D">
        <w:rPr>
          <w:rFonts w:ascii="Garamond" w:hAnsi="Garamond" w:cs="Arial"/>
          <w:sz w:val="22"/>
          <w:szCs w:val="22"/>
        </w:rPr>
        <w:t>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>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74347" w14:textId="77777777" w:rsidR="002E6986" w:rsidRDefault="002E6986" w:rsidP="00795AAC">
      <w:r>
        <w:separator/>
      </w:r>
    </w:p>
  </w:endnote>
  <w:endnote w:type="continuationSeparator" w:id="0">
    <w:p w14:paraId="18F71FB0" w14:textId="77777777" w:rsidR="002E6986" w:rsidRDefault="002E698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45817" w14:textId="77777777" w:rsidR="002E6986" w:rsidRDefault="002E6986" w:rsidP="00795AAC">
      <w:r>
        <w:separator/>
      </w:r>
    </w:p>
  </w:footnote>
  <w:footnote w:type="continuationSeparator" w:id="0">
    <w:p w14:paraId="27A40B45" w14:textId="77777777" w:rsidR="002E6986" w:rsidRDefault="002E698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93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YqG1xL0YszuTx+4HCavTBcWqIiMuZhAYuIaDX49DxA8=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2tVKocx1694i9y9MfAr9fshUC4UyGKd0S7+03NVhlIg=</DigestValue>
    </Reference>
  </SignedInfo>
  <SignatureValue>oPqBSJluS3RcogDesnJtp32cuzM6GGiQMiXJspJF6uBZGbpnWeJIzgUp/bGLRCLHa7YF8H62zo0G
osfTEISmdSK9umYT5TcsEkUnaZCxrk8we3+oIUUdyVbDfvknQEnwo+iZddbyAfd1oaYWn/W4iBPe
+QDo0Gc6OVcBdgmvZJSLGHuVkIkIyweuZ7K3HZc+3cLZGltdnhbyItZgVY+tqEH1j5QFoiyBqWSe
7u0Qro5b4tV2Ixn3FqrRqZWDyziOOgt06i6Pc4jyb9dtTbVH8dOQKTsfKQ4VFue6k2nnKA0m5vu8
HpUkkO7Xosw87Tp8mb4oH5SG9cqp2GAO55HvAA==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xdRu+bsRD1IxW8mHGMD4g8Y7KvDajBOvhdWHOlLDqKc=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79zdW3c7LK78ajallHKg97zwhRoWrSKCIaa2P5LGHgM=</DigestValue>
      </Reference>
      <Reference URI="/word/endnotes.xml?ContentType=application/vnd.openxmlformats-officedocument.wordprocessingml.endnotes+xml">
        <DigestMethod Algorithm="http://www.w3.org/2001/04/xmlenc#sha256"/>
        <DigestValue>2EQvARaeSQR8dY/IAMvJ3MP4frG2+agAP8X6+BD2hTU=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gAchH+Ci3h7xatJs3eOPRuJm0D1tuGh7yqlAKWuNTHY=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jD/rkbrbpcmyMzXML7o8rz42nheaDUqU0K4sjVqILUk=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2023-01-09T08:09:03Z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2023-01-09T08:09:03Z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2200</Words>
  <Characters>12986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25</cp:revision>
  <cp:lastPrinted>2018-08-08T13:48:00Z</cp:lastPrinted>
  <dcterms:created xsi:type="dcterms:W3CDTF">2022-05-19T08:18:00Z</dcterms:created>
  <dcterms:modified xsi:type="dcterms:W3CDTF">2023-01-09T08:05:00Z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